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5C2722A0"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B07E47">
        <w:rPr>
          <w:rFonts w:cs="Calibri"/>
          <w:b/>
          <w:caps/>
          <w:kern w:val="28"/>
        </w:rPr>
        <w:t>04217</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2891A1F5"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00325C6A" w:rsidRPr="00325C6A">
        <w:rPr>
          <w:rFonts w:ascii="Calibri" w:hAnsi="Calibri" w:cs="Arial"/>
          <w:b/>
          <w:snapToGrid w:val="0"/>
          <w:color w:val="000000"/>
          <w:sz w:val="22"/>
          <w:szCs w:val="22"/>
        </w:rPr>
        <w:t>„Budowa przyłączy kablowych na terenie RE Leżajsk  – 4 części”.</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26EB90D5" w:rsidR="009E5DB8" w:rsidRDefault="00B24C4F" w:rsidP="00A8557F">
      <w:pPr>
        <w:pStyle w:val="NRI"/>
      </w:pPr>
      <w:r w:rsidRPr="00BA6E1B">
        <w:rPr>
          <w:lang w:eastAsia="pl-PL"/>
        </w:rPr>
        <w:t>OSOBY UPRAWNIONE</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5F7D03AB" w:rsidR="00742C11" w:rsidRPr="00742C11" w:rsidRDefault="00742C11" w:rsidP="00A8557F">
      <w:pPr>
        <w:pStyle w:val="Nr"/>
      </w:pPr>
      <w:r w:rsidRPr="00742C11">
        <w:t xml:space="preserve">Część nr </w:t>
      </w:r>
      <w:r w:rsidR="0022472D">
        <w:t>2</w:t>
      </w:r>
      <w:bookmarkStart w:id="5" w:name="_GoBack"/>
      <w:bookmarkEnd w:id="5"/>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9AF9D15"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65029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65029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65029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65029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31C4A03" w14:textId="075C3C05" w:rsidR="00FE51E7" w:rsidRPr="00CF4476" w:rsidRDefault="00FE51E7"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 xml:space="preserve">Wadium </w:t>
      </w:r>
      <w:r w:rsidR="00BA6E1B">
        <w:rPr>
          <w:rFonts w:cs="Calibri"/>
          <w:szCs w:val="22"/>
          <w:lang w:eastAsia="pl-PL"/>
        </w:rPr>
        <w:t>nie jest wymagane.</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79234B" w14:textId="77777777" w:rsidR="00650290" w:rsidRDefault="00650290" w:rsidP="004A302B">
      <w:pPr>
        <w:spacing w:line="240" w:lineRule="auto"/>
      </w:pPr>
      <w:r>
        <w:separator/>
      </w:r>
    </w:p>
  </w:endnote>
  <w:endnote w:type="continuationSeparator" w:id="0">
    <w:p w14:paraId="1E5B6F11" w14:textId="77777777" w:rsidR="00650290" w:rsidRDefault="0065029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68A8925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2472D">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2472D">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4475E3" w14:textId="77777777" w:rsidR="00650290" w:rsidRDefault="00650290" w:rsidP="004A302B">
      <w:pPr>
        <w:spacing w:line="240" w:lineRule="auto"/>
      </w:pPr>
      <w:r>
        <w:separator/>
      </w:r>
    </w:p>
  </w:footnote>
  <w:footnote w:type="continuationSeparator" w:id="0">
    <w:p w14:paraId="1AA7C4DF" w14:textId="77777777" w:rsidR="00650290" w:rsidRDefault="00650290"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79F7986B" w:rsidR="00BB4FE7" w:rsidRPr="005A442B" w:rsidRDefault="0065029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6"/>
  </w:num>
  <w:num w:numId="3">
    <w:abstractNumId w:val="8"/>
  </w:num>
  <w:num w:numId="4">
    <w:abstractNumId w:val="9"/>
  </w:num>
  <w:num w:numId="5">
    <w:abstractNumId w:val="12"/>
  </w:num>
  <w:num w:numId="6">
    <w:abstractNumId w:val="5"/>
  </w:num>
  <w:num w:numId="7">
    <w:abstractNumId w:val="10"/>
  </w:num>
  <w:num w:numId="8">
    <w:abstractNumId w:val="1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1EB9"/>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2D"/>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087"/>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C6A"/>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290"/>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24FE"/>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4920"/>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07E47"/>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E1B"/>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0A98"/>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1EBD"/>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e36723e036b925bf091dacb8ae7fefc3</dmsv2SWPP2SumMD5>
    <dmsv2BaseMoved xmlns="http://schemas.microsoft.com/sharepoint/v3">false</dmsv2BaseMoved>
    <dmsv2BaseIsSensitive xmlns="http://schemas.microsoft.com/sharepoint/v3">true</dmsv2BaseIsSensitive>
    <dmsv2SWPP2IDSWPP2 xmlns="http://schemas.microsoft.com/sharepoint/v3">696525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23606520</dmsv2BaseClientSystemDocumentID>
    <dmsv2BaseModifiedByID xmlns="http://schemas.microsoft.com/sharepoint/v3">10103964</dmsv2BaseModifiedByID>
    <dmsv2BaseCreatedByID xmlns="http://schemas.microsoft.com/sharepoint/v3">10103964</dmsv2BaseCreatedByID>
    <dmsv2SWPP2ObjectDepartment xmlns="http://schemas.microsoft.com/sharepoint/v3">00000001000700030000000i000000000000</dmsv2SWPP2ObjectDepartment>
    <dmsv2SWPP2ObjectName xmlns="http://schemas.microsoft.com/sharepoint/v3">Wniosek</dmsv2SWPP2ObjectName>
    <_dlc_DocId xmlns="a19cb1c7-c5c7-46d4-85ae-d83685407bba">DPFVW34YURAE-2123725290-8229</_dlc_DocId>
    <_dlc_DocIdUrl xmlns="a19cb1c7-c5c7-46d4-85ae-d83685407bba">
      <Url>https://swpp2.dms.gkpge.pl/sites/40/_layouts/15/DocIdRedir.aspx?ID=DPFVW34YURAE-2123725290-8229</Url>
      <Description>DPFVW34YURAE-2123725290-8229</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94F475067B0C0541AB9D34B78CD5A370" ma:contentTypeVersion="0" ma:contentTypeDescription="SWPP2 Dokument bazowy" ma:contentTypeScope="" ma:versionID="bdbd212d626b92ca0f9ff9ee70b7b4d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C8DAA54E-269D-477D-B2BE-7C29595296C6}">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C0402022-E574-4D1D-A544-83A95B3A3B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9FAFA8A-B1F8-4A10-9372-AC74C2480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1157</Words>
  <Characters>6948</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4</cp:revision>
  <cp:lastPrinted>2020-02-27T07:25:00Z</cp:lastPrinted>
  <dcterms:created xsi:type="dcterms:W3CDTF">2025-10-28T05:57:00Z</dcterms:created>
  <dcterms:modified xsi:type="dcterms:W3CDTF">2025-11-24T09:22:00Z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0x010189100094F475067B0C0541AB9D34B78CD5A370</vt:lpwstr>
  </property>
  <property fmtid="{D5CDD505-2E9C-101B-9397-08002B2CF9AE}" pid="3" name="_dlc_DocIdItemGuid">
    <vt:lpwstr>925a7625-53ca-4766-b85c-112e63bc360c</vt:lpwstr>
  </property>
</Properties>
</file>